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EB765" w14:textId="77777777" w:rsidR="00C743D2" w:rsidRDefault="00C743D2" w:rsidP="00C743D2">
      <w:pPr>
        <w:spacing w:line="276" w:lineRule="auto"/>
        <w:jc w:val="center"/>
        <w:rPr>
          <w:b/>
          <w:caps/>
        </w:rPr>
      </w:pPr>
      <w:r>
        <w:rPr>
          <w:b/>
          <w:caps/>
        </w:rPr>
        <w:t>PASLAUGŲ pirkimo</w:t>
      </w:r>
      <w:r>
        <w:rPr>
          <w:rFonts w:eastAsia="Arial"/>
        </w:rPr>
        <w:t>–</w:t>
      </w:r>
      <w:r>
        <w:rPr>
          <w:b/>
          <w:caps/>
        </w:rPr>
        <w:t>pardavimo sutarties Bendrosios sąlygos</w:t>
      </w:r>
    </w:p>
    <w:p w14:paraId="778E93DA" w14:textId="77777777" w:rsidR="00C743D2" w:rsidRDefault="00C743D2" w:rsidP="00C743D2">
      <w:pPr>
        <w:spacing w:line="276" w:lineRule="auto"/>
        <w:jc w:val="center"/>
      </w:pPr>
    </w:p>
    <w:p w14:paraId="33CAFD32" w14:textId="77777777" w:rsidR="00C743D2" w:rsidRDefault="00C743D2" w:rsidP="00C743D2">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602954" w14:textId="77777777" w:rsidR="00C743D2" w:rsidRDefault="00C743D2" w:rsidP="00C743D2">
      <w:pPr>
        <w:keepNext/>
        <w:keepLines/>
        <w:tabs>
          <w:tab w:val="left" w:pos="426"/>
        </w:tabs>
        <w:spacing w:line="276" w:lineRule="auto"/>
        <w:jc w:val="both"/>
        <w:rPr>
          <w:rFonts w:eastAsia="Cambria"/>
          <w:b/>
          <w:bCs/>
          <w:caps/>
          <w14:numSpacing w14:val="tabular"/>
        </w:rPr>
      </w:pPr>
    </w:p>
    <w:p w14:paraId="3D1E3DE7" w14:textId="77777777" w:rsidR="00C743D2" w:rsidRDefault="00C743D2" w:rsidP="00C743D2">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4C399E36" w14:textId="77777777" w:rsidR="00C743D2" w:rsidRDefault="00C743D2" w:rsidP="00C743D2">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5977488B" w14:textId="77777777" w:rsidR="00C743D2" w:rsidRDefault="00C743D2" w:rsidP="00C743D2">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026EEE9"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00A84880"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52F20089"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290B5DCA" w14:textId="77777777" w:rsidR="00C743D2" w:rsidRDefault="00C743D2" w:rsidP="00C743D2">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3419E168"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5FE91025" w14:textId="42FC41CC" w:rsidR="00C743D2" w:rsidRDefault="00C743D2" w:rsidP="00C743D2">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w:t>
      </w:r>
      <w:r w:rsidR="00491D07">
        <w:rPr>
          <w:rFonts w:eastAsia="Arial"/>
          <w:szCs w:val="24"/>
        </w:rPr>
        <w:t xml:space="preserve"> </w:t>
      </w:r>
      <w:r>
        <w:rPr>
          <w:rFonts w:eastAsia="Arial"/>
          <w:szCs w:val="24"/>
        </w:rPr>
        <w:t>Paslaugų perdavimo–priėmimo metu</w:t>
      </w:r>
      <w:r w:rsidR="00491D07">
        <w:rPr>
          <w:rFonts w:eastAsia="Arial"/>
          <w:szCs w:val="24"/>
        </w:rPr>
        <w:t xml:space="preserve"> </w:t>
      </w:r>
      <w:r w:rsidR="00491D07" w:rsidRPr="0005727B">
        <w:rPr>
          <w:rFonts w:eastAsia="Arial"/>
          <w:szCs w:val="24"/>
        </w:rPr>
        <w:t xml:space="preserve">ar Sutartyje nurodyto Paslaugų garantinio termino (jei taikoma) metu </w:t>
      </w:r>
      <w:r>
        <w:rPr>
          <w:rFonts w:eastAsia="Arial"/>
          <w:szCs w:val="24"/>
        </w:rPr>
        <w:t>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0B1D5295" w14:textId="77777777" w:rsidR="00C743D2" w:rsidRDefault="00C743D2" w:rsidP="00C743D2">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EF5CA42"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365D45A8"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3346054A"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2045B7C2"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2DA75915"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xml:space="preserve">– Paslaugų pirkimo–pardavimo sutartis, kurią sudaro Sutarties sąlygos, </w:t>
      </w:r>
      <w:r>
        <w:rPr>
          <w:rFonts w:eastAsia="Arial"/>
        </w:rPr>
        <w:lastRenderedPageBreak/>
        <w:t>Specialiosiose sąlygose išvardyti priedai ir Susitarimai;</w:t>
      </w:r>
    </w:p>
    <w:p w14:paraId="081138AC"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17B7E140"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044901A9" w14:textId="77777777" w:rsidR="00C743D2" w:rsidRDefault="00C743D2" w:rsidP="00C743D2">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7FD166B7" w14:textId="77777777" w:rsidR="00C743D2" w:rsidRDefault="00C743D2" w:rsidP="00C743D2">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F5E6EC6"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04CC51D0"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D6B4EAA" w14:textId="77777777" w:rsidR="00C743D2" w:rsidRDefault="00C743D2" w:rsidP="00C743D2">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08B588C8" w14:textId="77777777" w:rsidR="00C743D2" w:rsidRDefault="00C743D2" w:rsidP="00C743D2">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374D1CE6"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p>
    <w:p w14:paraId="245A7EE5" w14:textId="77777777" w:rsidR="00C743D2" w:rsidRDefault="00C743D2" w:rsidP="00C743D2">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3EC2DAC7" w14:textId="77777777" w:rsidR="00C743D2" w:rsidRDefault="00C743D2" w:rsidP="00C743D2">
      <w:pPr>
        <w:keepNext/>
        <w:keepLines/>
        <w:tabs>
          <w:tab w:val="left" w:pos="567"/>
        </w:tabs>
        <w:spacing w:line="276" w:lineRule="auto"/>
        <w:ind w:left="792"/>
        <w:jc w:val="both"/>
        <w:rPr>
          <w:rFonts w:eastAsia="Cambria"/>
          <w:b/>
          <w:bCs/>
          <w14:numSpacing w14:val="tabular"/>
        </w:rPr>
      </w:pPr>
    </w:p>
    <w:p w14:paraId="544FD7FD"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161DDAA2"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1259248A"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00DB71A4"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7DA35A32"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7EC82427"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5F1FD870"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63BF2CA8"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38211F6B"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69BF2568"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50B094E"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7370DF35"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4C2FE758"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p>
    <w:p w14:paraId="64CAF4CE"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591E7ADF"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015C9668" w14:textId="77777777" w:rsidR="00C743D2" w:rsidRDefault="00C743D2" w:rsidP="00C743D2">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5802BBA4" w14:textId="77777777" w:rsidR="00C743D2" w:rsidRDefault="00C743D2" w:rsidP="00C743D2">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7BE574B1" w14:textId="77777777" w:rsidR="00C743D2" w:rsidRDefault="00C743D2" w:rsidP="00C743D2">
      <w:pPr>
        <w:tabs>
          <w:tab w:val="left" w:pos="709"/>
        </w:tabs>
        <w:spacing w:line="276" w:lineRule="auto"/>
        <w:jc w:val="both"/>
        <w:outlineLvl w:val="2"/>
        <w:rPr>
          <w:rFonts w:eastAsia="Trebuchet MS"/>
          <w:bCs/>
        </w:rPr>
      </w:pPr>
      <w:r>
        <w:rPr>
          <w:rFonts w:eastAsia="Trebuchet MS"/>
          <w:bCs/>
        </w:rPr>
        <w:t>1.3.1.2. Specialiosios sąlygos;</w:t>
      </w:r>
    </w:p>
    <w:p w14:paraId="2CBAA81B" w14:textId="77777777" w:rsidR="00C743D2" w:rsidRDefault="00C743D2" w:rsidP="00C743D2">
      <w:pPr>
        <w:tabs>
          <w:tab w:val="left" w:pos="709"/>
        </w:tabs>
        <w:spacing w:line="276" w:lineRule="auto"/>
        <w:jc w:val="both"/>
        <w:outlineLvl w:val="2"/>
        <w:rPr>
          <w:rFonts w:eastAsia="Trebuchet MS"/>
          <w:bCs/>
        </w:rPr>
      </w:pPr>
      <w:r>
        <w:rPr>
          <w:rFonts w:eastAsia="Trebuchet MS"/>
          <w:bCs/>
        </w:rPr>
        <w:t>1.3.1.3. Bendrosios sąlygos;</w:t>
      </w:r>
    </w:p>
    <w:p w14:paraId="0FCFECC0" w14:textId="77777777" w:rsidR="00C743D2" w:rsidRDefault="00C743D2" w:rsidP="00C743D2">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36BA4C88" w14:textId="77777777" w:rsidR="00C743D2" w:rsidRDefault="00C743D2" w:rsidP="00C743D2">
      <w:pPr>
        <w:tabs>
          <w:tab w:val="left" w:pos="709"/>
        </w:tabs>
        <w:spacing w:line="276" w:lineRule="auto"/>
        <w:jc w:val="both"/>
        <w:outlineLvl w:val="2"/>
        <w:rPr>
          <w:rFonts w:eastAsia="Trebuchet MS"/>
          <w:bCs/>
        </w:rPr>
      </w:pPr>
      <w:r>
        <w:rPr>
          <w:rFonts w:eastAsia="Trebuchet MS"/>
          <w:bCs/>
        </w:rPr>
        <w:t>1.3.1.5. Pasiūlymas;</w:t>
      </w:r>
    </w:p>
    <w:p w14:paraId="2416BB86" w14:textId="77777777" w:rsidR="00C743D2" w:rsidRDefault="00C743D2" w:rsidP="00C743D2">
      <w:pPr>
        <w:tabs>
          <w:tab w:val="left" w:pos="709"/>
        </w:tabs>
        <w:spacing w:line="276" w:lineRule="auto"/>
        <w:jc w:val="both"/>
        <w:outlineLvl w:val="2"/>
        <w:rPr>
          <w:rFonts w:eastAsia="Trebuchet MS"/>
          <w:bCs/>
        </w:rPr>
      </w:pPr>
      <w:r>
        <w:rPr>
          <w:rFonts w:eastAsia="Trebuchet MS"/>
          <w:bCs/>
        </w:rPr>
        <w:t>1.3.1.6. Kiti Specialiosiose sąlygose išvardinti priedai.</w:t>
      </w:r>
    </w:p>
    <w:p w14:paraId="1724CD69" w14:textId="77777777" w:rsidR="00C743D2" w:rsidRDefault="00C743D2" w:rsidP="00C743D2">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79E904CA" w14:textId="77777777" w:rsidR="00C743D2" w:rsidRDefault="00C743D2" w:rsidP="00C743D2">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B69BCCE"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7D1BC1"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p>
    <w:p w14:paraId="349E8AC3"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413E37E7"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0AF36353" w14:textId="77777777" w:rsidR="00C743D2" w:rsidRDefault="00C743D2" w:rsidP="00C743D2">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363628CA" w14:textId="77777777" w:rsidR="00C743D2" w:rsidRDefault="00C743D2" w:rsidP="00C743D2">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56C7ABB7" w14:textId="77777777" w:rsidR="00C743D2" w:rsidRDefault="00C743D2" w:rsidP="00C743D2">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5137F9F" w14:textId="77777777" w:rsidR="00C743D2" w:rsidRDefault="00C743D2" w:rsidP="00C743D2">
      <w:pPr>
        <w:widowControl w:val="0"/>
        <w:tabs>
          <w:tab w:val="left" w:pos="426"/>
          <w:tab w:val="left" w:pos="567"/>
          <w:tab w:val="left" w:pos="851"/>
          <w:tab w:val="left" w:pos="992"/>
          <w:tab w:val="left" w:pos="1134"/>
        </w:tabs>
        <w:spacing w:line="276" w:lineRule="auto"/>
        <w:jc w:val="both"/>
        <w:rPr>
          <w:rFonts w:eastAsia="Arial"/>
        </w:rPr>
      </w:pPr>
    </w:p>
    <w:p w14:paraId="1813BF12"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lastRenderedPageBreak/>
        <w:t>3.</w:t>
      </w:r>
      <w:r>
        <w:rPr>
          <w:rFonts w:eastAsia="Arial"/>
          <w:b/>
          <w:caps/>
        </w:rPr>
        <w:tab/>
        <w:t>TIEKĖJAS ir kiti Sutarties vykdymui pasitelkiami asmenys</w:t>
      </w:r>
    </w:p>
    <w:p w14:paraId="4895D3E1"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6EE3D60" w14:textId="77777777" w:rsidR="00C743D2" w:rsidRDefault="00C743D2" w:rsidP="00C743D2">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6CB54F29" w14:textId="77777777" w:rsidR="00C743D2" w:rsidRDefault="00C743D2" w:rsidP="00C743D2">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2AAB615"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6A18038A"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364CC304"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39E240ED" w14:textId="3C40446C"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laikytųsi Tiekėjo pasiūlyme nurodytų įsipareigojimų, įskaitant, bet neapsiribojant – atitiktų</w:t>
      </w:r>
      <w:r w:rsidR="00B20E4E">
        <w:rPr>
          <w:rFonts w:eastAsia="Arial"/>
        </w:rPr>
        <w:t xml:space="preserve"> Tiekėjo pasiūlyme nurodytų kriterijų, dėl kurių jo pasiūlymas </w:t>
      </w:r>
      <w:r w:rsidR="00AE15F8" w:rsidRPr="00ED5EA7">
        <w:t xml:space="preserve">buvo išrinktas ekonomiškai naudingiausiu (toliau – </w:t>
      </w:r>
      <w:r w:rsidR="00AE15F8" w:rsidRPr="00C17182">
        <w:rPr>
          <w:b/>
          <w:bCs/>
        </w:rPr>
        <w:t>Kokybiniai kriterijai</w:t>
      </w:r>
      <w:r w:rsidR="00AE15F8" w:rsidRPr="00ED5EA7">
        <w:t xml:space="preserve">), </w:t>
      </w:r>
      <w:r>
        <w:rPr>
          <w:rFonts w:eastAsia="Arial"/>
        </w:rPr>
        <w:t>reikšmes ir parametrus. Šiame papunktyje nurodytų įsipareigojimų laikymosi tikrinimo tvarka nustatoma Specialiosiose sąlygose;</w:t>
      </w:r>
    </w:p>
    <w:p w14:paraId="37E1A116"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65ED8C6D"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65311DB8"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284DF9CE"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52752522"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731E6643"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7045FB2B"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7C190F0"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67E22BD0"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6AB7C897" w14:textId="088DAB9E"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5E7688" w:rsidRPr="005E7688">
        <w:t>Tiekėjas gali keisti ir (ar) pasitelkti subtiekėjus ir (ar) specialistus šiame Sutarties poskyryje nustatytais atvejais ir tvarka.</w:t>
      </w:r>
    </w:p>
    <w:p w14:paraId="279736A1" w14:textId="77777777" w:rsidR="00C743D2" w:rsidRDefault="00C743D2" w:rsidP="00C743D2">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6F1775EF" w14:textId="6AB1FDA9" w:rsidR="00C743D2" w:rsidRDefault="00C743D2" w:rsidP="00C743D2">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E66A8C" w:rsidRPr="00E66A8C">
        <w:rPr>
          <w:rFonts w:eastAsia="Cambria"/>
          <w:shd w:val="clear" w:color="auto" w:fill="FFFFFF"/>
        </w:rPr>
        <w:t xml:space="preserve">Jei Tiekėjas pasitelkia naują subtiekėją arba pakeičia esamą subtiekėją ir (ar) specialistą, negavęs Pirkėjo raštiško sutikimo, arba sutartinius įsipareigojimus pagal Sutartį vykdo subtiekėjai ir </w:t>
      </w:r>
      <w:r w:rsidR="00E66A8C" w:rsidRPr="00E66A8C">
        <w:rPr>
          <w:rFonts w:eastAsia="Cambria"/>
          <w:shd w:val="clear" w:color="auto" w:fill="FFFFFF"/>
        </w:rPr>
        <w:lastRenderedPageBreak/>
        <w:t>(ar)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w:t>
      </w:r>
      <w:r w:rsidR="00E66A8C" w:rsidRPr="00E66A8C">
        <w:rPr>
          <w:rFonts w:eastAsia="Cambria"/>
          <w:b/>
          <w:bCs/>
          <w:shd w:val="clear" w:color="auto" w:fill="FFFFFF"/>
        </w:rPr>
        <w:t> </w:t>
      </w:r>
      <w:r w:rsidR="00E66A8C" w:rsidRPr="00E66A8C">
        <w:rPr>
          <w:rFonts w:eastAsia="Cambria"/>
          <w:shd w:val="clear" w:color="auto" w:fill="FFFFFF"/>
        </w:rPr>
        <w:t>kriterijams pagrįsti (jei taikoma), Tiekėjui taikoma Specialiosiose sąlygose nustatyto dydžio bauda.</w:t>
      </w:r>
    </w:p>
    <w:p w14:paraId="72143B8C" w14:textId="77777777" w:rsidR="00C743D2" w:rsidRDefault="00C743D2" w:rsidP="00C743D2">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0D3D4F17" w14:textId="77777777" w:rsidR="00C743D2" w:rsidRDefault="00C743D2" w:rsidP="00C743D2">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040FE81F" w14:textId="77777777" w:rsidR="00C743D2" w:rsidRDefault="00C743D2" w:rsidP="00C743D2">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71489AAA" w14:textId="77777777" w:rsidR="00C743D2" w:rsidRDefault="00C743D2" w:rsidP="00C743D2">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09626ED0" w14:textId="77777777" w:rsidR="00C743D2" w:rsidRDefault="00C743D2" w:rsidP="00C743D2">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2041C934" w14:textId="77777777" w:rsidR="00C743D2" w:rsidRDefault="00C743D2" w:rsidP="00C743D2">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6D086BE" w14:textId="77777777" w:rsidR="00C743D2" w:rsidRDefault="00C743D2" w:rsidP="00C743D2">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58CDD900" w14:textId="77777777" w:rsidR="00C743D2" w:rsidRDefault="00C743D2" w:rsidP="00C743D2">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6C0AB4C2" w14:textId="77777777" w:rsidR="00C743D2" w:rsidRDefault="00C743D2" w:rsidP="00C743D2">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71C5558F" w14:textId="77777777" w:rsidR="00C743D2" w:rsidRDefault="00C743D2" w:rsidP="00C743D2">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A703C1F" w14:textId="77777777" w:rsidR="00C743D2" w:rsidRDefault="00C743D2" w:rsidP="00C743D2">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7EBF3DC3" w14:textId="77777777" w:rsidR="00C743D2" w:rsidRDefault="00C743D2" w:rsidP="00C743D2">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 xml:space="preserve">Tiekėjas ar subtiekėjas privalo pakeisti specialistą, jei paaiškėja, kad jis neatitinka jam </w:t>
      </w:r>
      <w:r>
        <w:rPr>
          <w:rFonts w:eastAsia="Cambria"/>
        </w:rPr>
        <w:lastRenderedPageBreak/>
        <w:t>pirkimo dokumentuose keliamų reikalavimų.</w:t>
      </w:r>
    </w:p>
    <w:p w14:paraId="09B14D24" w14:textId="5EE49D7B" w:rsidR="00C743D2" w:rsidRDefault="00C743D2" w:rsidP="00C743D2">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2D1FAB" w:rsidRPr="002D1FAB">
        <w:rPr>
          <w:rFonts w:eastAsia="Cambria"/>
          <w:color w:val="000000"/>
          <w:shd w:val="clear" w:color="auto" w:fill="FFFFFF"/>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71E915BF" w14:textId="77777777" w:rsidR="00C743D2" w:rsidRDefault="00C743D2" w:rsidP="00C743D2">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15F43F05" w14:textId="77777777" w:rsidR="00C743D2" w:rsidRDefault="00C743D2" w:rsidP="00C743D2">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56225564" w14:textId="4BFC38C3" w:rsidR="00C743D2" w:rsidRDefault="00C743D2" w:rsidP="00C743D2">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A97AD7" w:rsidRPr="00A97AD7">
        <w:rPr>
          <w:rFonts w:eastAsia="Cambria"/>
          <w:shd w:val="clear" w:color="auto" w:fill="FFFFFF"/>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7E32CE77" w14:textId="77777777" w:rsidR="00C743D2" w:rsidRDefault="00C743D2" w:rsidP="00C743D2">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7E27B612"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5480C0B5"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6A6DB672" w14:textId="77777777" w:rsidR="00C743D2" w:rsidRDefault="00C743D2" w:rsidP="00C743D2">
      <w:pPr>
        <w:widowControl w:val="0"/>
        <w:pBdr>
          <w:top w:val="nil"/>
          <w:left w:val="nil"/>
          <w:bottom w:val="nil"/>
          <w:right w:val="nil"/>
          <w:between w:val="nil"/>
        </w:pBdr>
        <w:tabs>
          <w:tab w:val="left" w:pos="567"/>
        </w:tabs>
        <w:spacing w:line="276" w:lineRule="auto"/>
        <w:jc w:val="both"/>
        <w:rPr>
          <w:rFonts w:eastAsia="Cambria"/>
          <w:b/>
          <w:bCs/>
        </w:rPr>
      </w:pPr>
    </w:p>
    <w:p w14:paraId="0DFD1353" w14:textId="77777777" w:rsidR="00C743D2" w:rsidRDefault="00C743D2" w:rsidP="00C743D2">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0DB1DCF"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113730E"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5231A64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55C56CA7"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11E6219B" w14:textId="7B0C4F3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384A57" w:rsidRPr="00384A57">
        <w:rPr>
          <w:rFonts w:eastAsia="Cambria"/>
          <w:shd w:val="clear" w:color="auto" w:fill="FFFFFF"/>
        </w:rPr>
        <w:t xml:space="preserve">pasiliekančiojo Partnerio ar naujai pasitelkiamo Partnerio kvalifikaciją patvirtinančius </w:t>
      </w:r>
      <w:r w:rsidR="00384A57" w:rsidRPr="00384A57">
        <w:rPr>
          <w:rFonts w:eastAsia="Cambria"/>
          <w:shd w:val="clear" w:color="auto" w:fill="FFFFFF"/>
        </w:rPr>
        <w:lastRenderedPageBreak/>
        <w:t>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44A3F01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603F0982"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6D5CA7ED"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6A317ED"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9D99713"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B855B50" w14:textId="77777777" w:rsidR="00C743D2" w:rsidRDefault="00C743D2" w:rsidP="00C743D2">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460CFAB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7AFBBCB5"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268377B9"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1C94B360"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0FB22213"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3FD1EF38"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73D319A6"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048BDB23"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4627B80"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128904D"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1C34B9A9"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2DC33A26"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359A8EA9"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055FAE7B"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2B56A4B"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4BB8F45"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6A74239A"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486CD79"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b/>
          <w:bCs/>
        </w:rPr>
      </w:pPr>
    </w:p>
    <w:p w14:paraId="42855E78"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1185EE53" w14:textId="77777777" w:rsidR="00C743D2" w:rsidRDefault="00C743D2" w:rsidP="00C743D2">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5A1499A0"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63568729"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98C094A"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C4D03BE"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b/>
          <w:bCs/>
        </w:rPr>
      </w:pPr>
    </w:p>
    <w:p w14:paraId="11958224"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2FAE6B0F"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514DD8F8"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3289769D"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5E983AAD"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10FF04B"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2B8220E0"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3A33EA9F"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74BCA6E8"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045C079F"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lastRenderedPageBreak/>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99D239F"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p>
    <w:p w14:paraId="7C6C61D3"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64F1DE66"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DEDEDE9"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1BCCCAFB"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A93AFAA"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EC6D43E"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1CC90CF1"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680238CA"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384982E9"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77300333"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7F7C493"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473CF76B"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08ECB0AC"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7B426011"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6.2.9. Jeigu Tiekėjas Paslaugas suteikė anksčiau negu per Specialiosiose sąlygose nustatytą Paslaugų teikimo terminą, tačiau Paslaugos turi trūkumų ir Tiekėjas šių trūkumų neištaiso iki Specialiosiose </w:t>
      </w:r>
      <w:r>
        <w:rPr>
          <w:rFonts w:eastAsia="Arial"/>
        </w:rPr>
        <w:lastRenderedPageBreak/>
        <w:t>sąlygose nurodyto Paslaugų suteikimo termino pabaigos, Tiekėjui iki tinkamų Paslaugų suteikimo dienos taikomos Specialiosiose sąlygose nurodyto dydžio netesybos.</w:t>
      </w:r>
    </w:p>
    <w:p w14:paraId="3C6C651C"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b/>
          <w:bCs/>
        </w:rPr>
      </w:pPr>
    </w:p>
    <w:p w14:paraId="256FC39B"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4BAFE261"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358C919C" w14:textId="77777777" w:rsidR="00C743D2" w:rsidRDefault="00C743D2" w:rsidP="00C743D2">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CBAD680"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6C3DB9E" w14:textId="77777777" w:rsidR="00C743D2" w:rsidRDefault="00C743D2" w:rsidP="00C743D2">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32CD24A0" w14:textId="77777777" w:rsidR="00C743D2" w:rsidRDefault="00C743D2" w:rsidP="00C743D2">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0302DB01"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1F9876C7"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71179BA"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34779F5A"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6C28FDCF"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7B9DDE4A"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265B2E4"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428CD854"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3053DFF7" w14:textId="77777777" w:rsidR="00C743D2" w:rsidRDefault="00C743D2" w:rsidP="00C743D2">
      <w:pPr>
        <w:keepNext/>
        <w:keepLines/>
        <w:tabs>
          <w:tab w:val="left" w:pos="567"/>
          <w:tab w:val="left" w:pos="851"/>
          <w:tab w:val="left" w:pos="992"/>
          <w:tab w:val="left" w:pos="1134"/>
        </w:tabs>
        <w:spacing w:line="276" w:lineRule="auto"/>
        <w:jc w:val="both"/>
        <w:rPr>
          <w:rFonts w:eastAsia="Arial"/>
          <w:bCs/>
          <w:szCs w:val="24"/>
        </w:rPr>
      </w:pPr>
      <w:r>
        <w:rPr>
          <w:rFonts w:eastAsia="Arial"/>
          <w:szCs w:val="24"/>
        </w:rPr>
        <w:lastRenderedPageBreak/>
        <w:t>6.3.10. Bet kurio vėlesnio Paslaugų etapo atlikimo terminas, susijęs su ankstesniojo Paslaugų etapo suteikimu, nėra automatiškai pratęsiamas, kai Pirkėjas nepasirašo ankstesniojo etapo Paslaugų perdavimo–priėmimo akto dėl Tiekėjo kaltės.</w:t>
      </w:r>
    </w:p>
    <w:p w14:paraId="1CC3CB38"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1E57D792"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AF5C6AB"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1D364AA"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5C99FBB"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730197D5"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1F2AAA7C" w14:textId="77777777" w:rsidR="00C743D2"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42DB244C" w14:textId="77777777" w:rsidR="00C743D2"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C0C5BDC" w14:textId="77777777" w:rsidR="00C743D2"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312D0879" w14:textId="77777777" w:rsidR="00C743D2"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27AAE60C"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624816E6"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2A36CC5" w14:textId="2247FB4D"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193BD2" w:rsidRPr="00193BD2">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529074A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0AD89952" w14:textId="77777777" w:rsidR="00C743D2" w:rsidRDefault="00C743D2" w:rsidP="00C743D2">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27E9710" w14:textId="77777777" w:rsidR="00C743D2" w:rsidRDefault="00C743D2" w:rsidP="00C743D2">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3D760419" w14:textId="77777777" w:rsidR="00C743D2" w:rsidRDefault="00C743D2" w:rsidP="00C743D2">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73881144" w14:textId="77777777" w:rsidR="00C743D2" w:rsidRDefault="00C743D2" w:rsidP="00C743D2">
      <w:pPr>
        <w:tabs>
          <w:tab w:val="left" w:pos="567"/>
          <w:tab w:val="left" w:pos="851"/>
          <w:tab w:val="left" w:pos="992"/>
          <w:tab w:val="left" w:pos="1134"/>
        </w:tabs>
        <w:spacing w:line="276" w:lineRule="auto"/>
        <w:jc w:val="both"/>
      </w:pPr>
      <w:r>
        <w:t>7.2.4. Ekspertizės išvados Šalims yra privalomos.</w:t>
      </w:r>
    </w:p>
    <w:p w14:paraId="460B43E8" w14:textId="77777777" w:rsidR="00C743D2" w:rsidRDefault="00C743D2" w:rsidP="00C743D2">
      <w:pPr>
        <w:tabs>
          <w:tab w:val="left" w:pos="567"/>
          <w:tab w:val="left" w:pos="851"/>
          <w:tab w:val="left" w:pos="992"/>
          <w:tab w:val="left" w:pos="1134"/>
        </w:tabs>
        <w:spacing w:line="276" w:lineRule="auto"/>
        <w:jc w:val="both"/>
      </w:pPr>
      <w:r>
        <w:lastRenderedPageBreak/>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3938EBD4" w14:textId="77777777" w:rsidR="00C743D2" w:rsidRDefault="00C743D2" w:rsidP="00C743D2">
      <w:pPr>
        <w:tabs>
          <w:tab w:val="left" w:pos="567"/>
          <w:tab w:val="left" w:pos="851"/>
          <w:tab w:val="left" w:pos="992"/>
          <w:tab w:val="left" w:pos="1134"/>
        </w:tabs>
        <w:spacing w:line="276" w:lineRule="auto"/>
        <w:jc w:val="both"/>
        <w:rPr>
          <w:rFonts w:eastAsia="Arial"/>
          <w:b/>
          <w:bCs/>
        </w:rPr>
      </w:pPr>
    </w:p>
    <w:p w14:paraId="57BC07F8"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A9AC5"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7606410"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27EB9441"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3A33E4F"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789A151E"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29177C"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2576C5FE"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589661DC"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C3524CB"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p>
    <w:p w14:paraId="3DD13A7E"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1EBDB6D6"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F1BF905"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1F2D2762"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224CAA1A"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72267691"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489F91AF"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 xml:space="preserve">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w:t>
      </w:r>
      <w:r>
        <w:rPr>
          <w:rFonts w:eastAsia="Arial"/>
        </w:rPr>
        <w:lastRenderedPageBreak/>
        <w:t>trūkumų įvertinimui ir šalinimui (jeigu tokių Paslaugų dalies ir (ar) prekių kaina buvo nurodyta pirkimo metu).</w:t>
      </w:r>
    </w:p>
    <w:p w14:paraId="2CA4CDE7"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497BDCE7"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2FD6566C"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CBE322B"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79779A8"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922FA4C"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5DE90E66"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0DA4242"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602CCAB2"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3168FE02"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23E5696C"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30A0DC8"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23BF7851" w14:textId="77777777" w:rsidR="00C743D2" w:rsidRDefault="00C743D2" w:rsidP="00C743D2">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037779EC" w14:textId="77777777" w:rsidR="00C743D2" w:rsidRDefault="00C743D2" w:rsidP="00C743D2">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198CF295" w14:textId="77777777" w:rsidR="00C743D2" w:rsidRDefault="00C743D2" w:rsidP="00C743D2">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4F42F92C"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75DEBE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307588"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6319B01B" w14:textId="77777777" w:rsidR="00C743D2" w:rsidRDefault="00C743D2" w:rsidP="00C743D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B85E382"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A75DB0E"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661600E"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40AEED3A"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1CF9261"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32F5194"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lastRenderedPageBreak/>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9597967" w14:textId="77777777" w:rsidR="00C743D2" w:rsidRDefault="00C743D2" w:rsidP="00C743D2">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689327B4" w14:textId="77777777" w:rsidR="00C743D2" w:rsidRDefault="00C743D2" w:rsidP="00C743D2">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0670293" w14:textId="77777777" w:rsidR="00C743D2" w:rsidRDefault="00C743D2" w:rsidP="00C743D2">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ADAA79B" w14:textId="77777777" w:rsidR="00C743D2" w:rsidRDefault="00C743D2" w:rsidP="00C743D2">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715CB5DB" w14:textId="77777777" w:rsidR="00C743D2" w:rsidRDefault="00C743D2" w:rsidP="00C743D2">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CB97684" w14:textId="77777777" w:rsidR="00C743D2" w:rsidRDefault="00C743D2" w:rsidP="00C743D2">
      <w:pPr>
        <w:tabs>
          <w:tab w:val="left" w:pos="567"/>
        </w:tabs>
        <w:spacing w:line="276" w:lineRule="auto"/>
        <w:jc w:val="both"/>
        <w:textAlignment w:val="baseline"/>
      </w:pPr>
      <w:r>
        <w:t>10.7. Sutarties įvykdymo užtikrinimas turi įsigalioti ne vėliau negu jo pateikimo Pirkėjui dieną.</w:t>
      </w:r>
    </w:p>
    <w:p w14:paraId="4204656B" w14:textId="77777777" w:rsidR="00C743D2" w:rsidRDefault="00C743D2" w:rsidP="00C743D2">
      <w:pPr>
        <w:tabs>
          <w:tab w:val="left" w:pos="567"/>
        </w:tabs>
        <w:spacing w:line="276" w:lineRule="auto"/>
        <w:jc w:val="both"/>
        <w:textAlignment w:val="baseline"/>
      </w:pPr>
      <w:r>
        <w:t>10.8. Sutarties įvykdymo užtikrinimo suma turi būti nurodoma ir išmokama eurais.</w:t>
      </w:r>
    </w:p>
    <w:p w14:paraId="3DB38DF1" w14:textId="77777777" w:rsidR="00C743D2" w:rsidRDefault="00C743D2" w:rsidP="00C743D2">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2C5928C0" w14:textId="77777777" w:rsidR="00C743D2" w:rsidRDefault="00C743D2" w:rsidP="00C743D2">
      <w:pPr>
        <w:tabs>
          <w:tab w:val="left" w:pos="567"/>
        </w:tabs>
        <w:spacing w:line="276" w:lineRule="auto"/>
        <w:jc w:val="both"/>
        <w:textAlignment w:val="baseline"/>
      </w:pPr>
      <w:r>
        <w:t>10.10. Sutarties įvykdymo užtikrinime nurodytas jo galiojimo terminas turi būti ne trumpesnis nei nurodytas Specialiosiose sąlygose.</w:t>
      </w:r>
    </w:p>
    <w:p w14:paraId="737D0B30" w14:textId="77777777" w:rsidR="00C743D2" w:rsidRDefault="00C743D2" w:rsidP="00C743D2">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F232E8B" w14:textId="77777777" w:rsidR="00C743D2" w:rsidRDefault="00C743D2" w:rsidP="00C743D2">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3BD58F3" w14:textId="77777777" w:rsidR="00C743D2" w:rsidRDefault="00C743D2" w:rsidP="00C743D2">
      <w:pPr>
        <w:tabs>
          <w:tab w:val="left" w:pos="567"/>
        </w:tabs>
        <w:spacing w:line="276" w:lineRule="auto"/>
        <w:jc w:val="both"/>
        <w:textAlignment w:val="baseline"/>
      </w:pPr>
      <w: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20A1C93" w14:textId="77777777" w:rsidR="00C743D2" w:rsidRDefault="00C743D2" w:rsidP="00C743D2">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48F6F304" w14:textId="77777777" w:rsidR="00C743D2" w:rsidRDefault="00C743D2" w:rsidP="00C743D2">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44D5C276" w14:textId="77777777" w:rsidR="00C743D2" w:rsidRDefault="00C743D2" w:rsidP="00C743D2">
      <w:pPr>
        <w:tabs>
          <w:tab w:val="left" w:pos="567"/>
        </w:tabs>
        <w:spacing w:line="276" w:lineRule="auto"/>
        <w:jc w:val="both"/>
        <w:textAlignment w:val="baseline"/>
      </w:pPr>
      <w:r>
        <w:t>10.16. Pirkėjas gali pasinaudoti Sutarties įvykdymo užtikrinimu, esant bet kuriai iš žemiau nurodytų aplinkybių:</w:t>
      </w:r>
    </w:p>
    <w:p w14:paraId="5791F2D2" w14:textId="77777777" w:rsidR="00C743D2" w:rsidRDefault="00C743D2" w:rsidP="00C743D2">
      <w:pPr>
        <w:tabs>
          <w:tab w:val="left" w:pos="567"/>
        </w:tabs>
        <w:spacing w:line="276" w:lineRule="auto"/>
        <w:jc w:val="both"/>
        <w:textAlignment w:val="baseline"/>
      </w:pPr>
      <w:r>
        <w:t>10.16.1. Tiekėjas neįvykdė, nevykdo arba netinkamai vykdo savo įsipareigojimus pagal Sutartį;</w:t>
      </w:r>
    </w:p>
    <w:p w14:paraId="151D46D9" w14:textId="77777777" w:rsidR="00C743D2" w:rsidRDefault="00C743D2" w:rsidP="00C743D2">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F339D2B" w14:textId="77777777" w:rsidR="00C743D2" w:rsidRDefault="00C743D2" w:rsidP="00C743D2">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1A214627" w14:textId="77777777" w:rsidR="00C743D2" w:rsidRDefault="00C743D2" w:rsidP="00C743D2">
      <w:pPr>
        <w:tabs>
          <w:tab w:val="left" w:pos="567"/>
        </w:tabs>
        <w:spacing w:line="276" w:lineRule="auto"/>
        <w:jc w:val="both"/>
        <w:textAlignment w:val="baseline"/>
      </w:pPr>
      <w:r>
        <w:t>10.16.4. Tiekėjas be pateisinamos priežasties (ne Sutartyje nustatytais atvejais) vienašališkai nutraukia Sutartį.</w:t>
      </w:r>
    </w:p>
    <w:p w14:paraId="098CFD3E" w14:textId="77777777" w:rsidR="00C743D2" w:rsidRDefault="00C743D2" w:rsidP="00C743D2">
      <w:pPr>
        <w:tabs>
          <w:tab w:val="left" w:pos="567"/>
        </w:tabs>
        <w:spacing w:line="276" w:lineRule="auto"/>
        <w:jc w:val="both"/>
        <w:textAlignment w:val="baseline"/>
        <w:rPr>
          <w:b/>
          <w:bCs/>
        </w:rPr>
      </w:pPr>
    </w:p>
    <w:p w14:paraId="00DBFA69" w14:textId="77777777" w:rsidR="00C743D2" w:rsidRDefault="00C743D2" w:rsidP="00C743D2">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2223B2E"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6450D8F"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225EE9E"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64400674"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07446EEE"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67604B51"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4365EBB" w14:textId="77777777" w:rsidR="00C743D2" w:rsidRDefault="00C743D2" w:rsidP="00C743D2">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lastRenderedPageBreak/>
        <w:t>12.</w:t>
      </w:r>
      <w:r>
        <w:rPr>
          <w:rFonts w:eastAsia="Cambria"/>
          <w:b/>
          <w:bCs/>
          <w:caps/>
          <w14:numSpacing w14:val="tabular"/>
        </w:rPr>
        <w:tab/>
        <w:t>ATSISKAITYMO TVARKA</w:t>
      </w:r>
    </w:p>
    <w:p w14:paraId="64DD12E2" w14:textId="77777777" w:rsidR="00C743D2" w:rsidRDefault="00C743D2" w:rsidP="00C743D2">
      <w:pPr>
        <w:keepNext/>
        <w:keepLines/>
        <w:tabs>
          <w:tab w:val="left" w:pos="567"/>
          <w:tab w:val="left" w:pos="851"/>
          <w:tab w:val="left" w:pos="992"/>
          <w:tab w:val="left" w:pos="1134"/>
        </w:tabs>
        <w:spacing w:line="276" w:lineRule="auto"/>
        <w:jc w:val="center"/>
        <w:rPr>
          <w:rFonts w:eastAsia="Cambria"/>
          <w:b/>
          <w:bCs/>
          <w:caps/>
          <w14:numSpacing w14:val="tabular"/>
        </w:rPr>
      </w:pPr>
    </w:p>
    <w:p w14:paraId="102A581F"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438365F1"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2EAAFBC" w14:textId="77777777" w:rsidR="00C743D2" w:rsidRDefault="00C743D2" w:rsidP="00C743D2">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20648954" w14:textId="77777777" w:rsidR="00C743D2" w:rsidRDefault="00C743D2" w:rsidP="00C743D2">
      <w:pPr>
        <w:tabs>
          <w:tab w:val="left" w:pos="567"/>
        </w:tabs>
        <w:spacing w:line="276" w:lineRule="auto"/>
        <w:jc w:val="both"/>
        <w:textAlignment w:val="baseline"/>
      </w:pPr>
      <w:r>
        <w:t>12.1.2. Pirkėjas sumoka Tiekėjui ne didesnį kaip Specialiosiose sąlygose nurodyto dydžio Avansą.</w:t>
      </w:r>
    </w:p>
    <w:p w14:paraId="4BF520AD" w14:textId="77777777" w:rsidR="00C743D2" w:rsidRDefault="00C743D2" w:rsidP="00C743D2">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15F3596D" w14:textId="77777777" w:rsidR="00C743D2" w:rsidRDefault="00C743D2" w:rsidP="00C743D2">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33BA7680" w14:textId="77777777" w:rsidR="00C743D2" w:rsidRDefault="00C743D2" w:rsidP="00C743D2">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360E66B" w14:textId="77777777" w:rsidR="00C743D2" w:rsidRDefault="00C743D2" w:rsidP="00C743D2">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7744927" w14:textId="77777777" w:rsidR="00C743D2" w:rsidRDefault="00C743D2" w:rsidP="00C743D2">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3270C13" w14:textId="77777777" w:rsidR="00C743D2" w:rsidRDefault="00C743D2" w:rsidP="00C743D2">
      <w:pPr>
        <w:tabs>
          <w:tab w:val="left" w:pos="567"/>
        </w:tabs>
        <w:spacing w:line="276" w:lineRule="auto"/>
        <w:jc w:val="both"/>
        <w:textAlignment w:val="baseline"/>
      </w:pPr>
      <w:r>
        <w:t>12.1.7. Avanso užtikrinimo suma turi būti nurodoma ir išmokama eurais.</w:t>
      </w:r>
    </w:p>
    <w:p w14:paraId="5C070380" w14:textId="77777777" w:rsidR="00C743D2" w:rsidRDefault="00C743D2" w:rsidP="00C743D2">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141E3419" w14:textId="77777777" w:rsidR="00C743D2" w:rsidRDefault="00C743D2" w:rsidP="00C743D2">
      <w:pPr>
        <w:tabs>
          <w:tab w:val="left" w:pos="567"/>
        </w:tabs>
        <w:spacing w:line="276" w:lineRule="auto"/>
        <w:jc w:val="both"/>
        <w:textAlignment w:val="baseline"/>
      </w:pPr>
      <w:r>
        <w:t>12.1.9. Avanso užtikrinimas, neatitinkantis šiame Sutarties poskyryje nustatytų reikalavimų, nebus priimamas.</w:t>
      </w:r>
    </w:p>
    <w:p w14:paraId="65C15A74" w14:textId="77777777" w:rsidR="00C743D2" w:rsidRDefault="00C743D2" w:rsidP="00C743D2">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45B7F6E5" w14:textId="77777777" w:rsidR="00C743D2" w:rsidRDefault="00C743D2" w:rsidP="00C743D2">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3D879877" w14:textId="77777777" w:rsidR="00C743D2" w:rsidRDefault="00C743D2" w:rsidP="00C743D2">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w:t>
      </w:r>
      <w:r>
        <w:lastRenderedPageBreak/>
        <w:t>nurodyto dydžio netesybas, skaičiuojamas nuo grąžintinos Avanso sumos už laikotarpį nuo Avanso išmokėjimo iki jo grąžinimo.</w:t>
      </w:r>
    </w:p>
    <w:p w14:paraId="15F0EEF1" w14:textId="77777777" w:rsidR="00C743D2" w:rsidRDefault="00C743D2" w:rsidP="00C743D2">
      <w:pPr>
        <w:tabs>
          <w:tab w:val="left" w:pos="567"/>
        </w:tabs>
        <w:spacing w:line="276" w:lineRule="auto"/>
        <w:jc w:val="both"/>
        <w:textAlignment w:val="baseline"/>
      </w:pPr>
    </w:p>
    <w:p w14:paraId="570B41A1"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65E1B286"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E8AB43F"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A318823"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694089D8" w14:textId="2D6C3828"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w:t>
      </w:r>
      <w:r w:rsidR="00D232E9">
        <w:rPr>
          <w:rFonts w:eastAsia="Arial"/>
        </w:rPr>
        <w:t>)</w:t>
      </w:r>
      <w:r>
        <w:rPr>
          <w:rFonts w:eastAsia="Arial"/>
        </w:rPr>
        <w:t xml:space="preserve"> priemonėmis.</w:t>
      </w:r>
    </w:p>
    <w:p w14:paraId="6BF50938"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26F9CCF"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EDF8797"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0619641"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1ACE12C2"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6EB25977" w14:textId="77777777" w:rsidR="00C743D2" w:rsidRDefault="00C743D2" w:rsidP="00C743D2">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4B1F24E3"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4D6FFA5"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471A14FD"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EA402A7"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0506AB38"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BE3420E"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086A1491"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68A3AD5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3E5C1D"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13.</w:t>
      </w:r>
      <w:r>
        <w:rPr>
          <w:rFonts w:eastAsia="Arial"/>
          <w:b/>
          <w:bCs/>
          <w:caps/>
        </w:rPr>
        <w:tab/>
      </w:r>
      <w:r>
        <w:rPr>
          <w:rFonts w:eastAsia="Arial"/>
          <w:b/>
          <w:caps/>
        </w:rPr>
        <w:t>Konfidenciali informacija</w:t>
      </w:r>
    </w:p>
    <w:p w14:paraId="7560BF7D"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9F2163"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D099EC"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57ADCD19"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1A2142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01EC9888"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6CA443E3"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74CD5B4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05343885"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3F690BED"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BFB531F"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3B0A5CD"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1AD585A3"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C7481BB"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CA1894B" w14:textId="77777777" w:rsidR="00C743D2" w:rsidRDefault="00C743D2" w:rsidP="00C743D2">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C1D0274" w14:textId="77777777" w:rsidR="00C743D2" w:rsidRDefault="00C743D2" w:rsidP="00C743D2">
      <w:pPr>
        <w:tabs>
          <w:tab w:val="left" w:pos="0"/>
          <w:tab w:val="left" w:pos="851"/>
          <w:tab w:val="left" w:pos="992"/>
          <w:tab w:val="left" w:pos="1134"/>
        </w:tabs>
        <w:spacing w:line="276" w:lineRule="auto"/>
        <w:jc w:val="both"/>
        <w:rPr>
          <w:rFonts w:eastAsia="Arial"/>
          <w:b/>
          <w:bCs/>
        </w:rPr>
      </w:pPr>
    </w:p>
    <w:p w14:paraId="4FF3C786"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lastRenderedPageBreak/>
        <w:t>15.</w:t>
      </w:r>
      <w:r>
        <w:rPr>
          <w:rFonts w:eastAsia="Arial"/>
          <w:b/>
          <w:bCs/>
          <w:caps/>
        </w:rPr>
        <w:tab/>
      </w:r>
      <w:r>
        <w:rPr>
          <w:rFonts w:eastAsia="Arial"/>
          <w:b/>
          <w:caps/>
        </w:rPr>
        <w:t>INTELEKTINĖ NUOSAVYBĖ</w:t>
      </w:r>
    </w:p>
    <w:p w14:paraId="563A4009"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13B789BD" w14:textId="77777777" w:rsidR="00C743D2" w:rsidRDefault="00C743D2" w:rsidP="00C743D2">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32BE3CB" w14:textId="77777777" w:rsidR="00C743D2" w:rsidRDefault="00C743D2" w:rsidP="00C743D2">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45CE84D7" w14:textId="77777777" w:rsidR="00C743D2" w:rsidRDefault="00C743D2" w:rsidP="00C743D2">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ECAF863" w14:textId="77777777" w:rsidR="00C743D2" w:rsidRDefault="00C743D2" w:rsidP="00C743D2">
      <w:pPr>
        <w:tabs>
          <w:tab w:val="left" w:pos="567"/>
        </w:tabs>
        <w:spacing w:line="276" w:lineRule="auto"/>
        <w:jc w:val="both"/>
        <w:textAlignment w:val="baseline"/>
        <w:rPr>
          <w:b/>
          <w:bCs/>
        </w:rPr>
      </w:pPr>
    </w:p>
    <w:p w14:paraId="6BA7B4FF"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1BD77BF9"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4BBB123"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1F874F9A"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25059027"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6177ED66"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0DB5BF6"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A63DA84"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3C2ADE1"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4E9565D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54716996" w14:textId="77777777" w:rsidR="00C743D2" w:rsidRDefault="00C743D2" w:rsidP="00C743D2">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 xml:space="preserve">Tiekėjas pareiškia, kad suteiktų Paslaugų rezultato disponavimo, valdymo ir naudojimosi teisės </w:t>
      </w:r>
      <w:r>
        <w:lastRenderedPageBreak/>
        <w:t>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1DEC6FF8" w14:textId="77777777" w:rsidR="00C743D2" w:rsidRDefault="00C743D2" w:rsidP="00C743D2">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129033B8"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411CDD48"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0B61D8EB"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p>
    <w:p w14:paraId="43CB66F8"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6D3A0963" w14:textId="77777777" w:rsidR="00C743D2" w:rsidRDefault="00C743D2" w:rsidP="00C743D2">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6871E3D"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89FECFD"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5A539627"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3B433C1"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08934B06" w14:textId="4366A58A" w:rsidR="00BC4F24" w:rsidRDefault="00BC4F24" w:rsidP="00C743D2">
      <w:pPr>
        <w:widowControl w:val="0"/>
        <w:tabs>
          <w:tab w:val="left" w:pos="567"/>
          <w:tab w:val="left" w:pos="851"/>
          <w:tab w:val="left" w:pos="992"/>
          <w:tab w:val="left" w:pos="1134"/>
        </w:tabs>
        <w:spacing w:line="276" w:lineRule="auto"/>
        <w:jc w:val="both"/>
        <w:rPr>
          <w:rFonts w:eastAsia="Arial"/>
        </w:rPr>
      </w:pPr>
      <w:r w:rsidRPr="00BC4F24">
        <w:rPr>
          <w:rFonts w:eastAsia="Arial"/>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433247EF" w14:textId="77777777" w:rsidR="00C743D2" w:rsidRDefault="00C743D2" w:rsidP="00C743D2">
      <w:pPr>
        <w:widowControl w:val="0"/>
        <w:tabs>
          <w:tab w:val="left" w:pos="567"/>
          <w:tab w:val="left" w:pos="851"/>
          <w:tab w:val="left" w:pos="992"/>
          <w:tab w:val="left" w:pos="1134"/>
        </w:tabs>
        <w:spacing w:line="276" w:lineRule="auto"/>
        <w:ind w:firstLine="53"/>
        <w:jc w:val="both"/>
        <w:rPr>
          <w:rFonts w:eastAsia="Arial"/>
        </w:rPr>
      </w:pPr>
    </w:p>
    <w:p w14:paraId="7AFE66F9"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CC165C8"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26A5EED"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75C8AFEB" w14:textId="77777777" w:rsidR="00C743D2" w:rsidRDefault="00C743D2" w:rsidP="00C743D2">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 xml:space="preserve">dėl nenugalimos jėgos (force majeure) – taikomos Lietuvos Respublikos civilinio kodekso </w:t>
      </w:r>
      <w:r>
        <w:rPr>
          <w:rFonts w:eastAsia="Cambria"/>
        </w:rPr>
        <w:lastRenderedPageBreak/>
        <w:t>6.212 straipsnio ir Lietuvos Respublikos Vyriausybės 1996 m. liepos 15 d. nutarimu Nr. 840 „Dėl Atleidimo nuo atsakomybės esant nenugalimos jėgos (force majeure) aplinkybėms taisyklių patvirtinimo” patvirtintų taisyklių nuostatos;</w:t>
      </w:r>
    </w:p>
    <w:p w14:paraId="2F11B419" w14:textId="77777777" w:rsidR="00C743D2" w:rsidRDefault="00C743D2" w:rsidP="00C743D2">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536E1F2"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586E9F7" w14:textId="77777777" w:rsidR="00C743D2" w:rsidRDefault="00C743D2" w:rsidP="00C743D2">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CA7589"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90BC336" w14:textId="77777777" w:rsidR="00C743D2" w:rsidRDefault="00C743D2" w:rsidP="00C743D2">
      <w:pPr>
        <w:widowControl w:val="0"/>
        <w:tabs>
          <w:tab w:val="left" w:pos="567"/>
          <w:tab w:val="left" w:pos="851"/>
          <w:tab w:val="left" w:pos="992"/>
          <w:tab w:val="left" w:pos="1134"/>
        </w:tabs>
        <w:spacing w:line="276" w:lineRule="auto"/>
        <w:jc w:val="both"/>
        <w:rPr>
          <w:rFonts w:eastAsia="Arial"/>
          <w:b/>
          <w:bCs/>
        </w:rPr>
      </w:pPr>
    </w:p>
    <w:p w14:paraId="334CE288"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279B552C"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D1F43B1"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03749474"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A6FCDA1"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E3068C4"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422FE16C"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1E7CB3E" w14:textId="77777777" w:rsidR="00C743D2" w:rsidRDefault="00C743D2" w:rsidP="00C743D2">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746CEFA6"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1232A340"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3BAD901D"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lastRenderedPageBreak/>
        <w:t>20.4. Susitarimas įsigalioja nuo jo sudarymo, jei Susitarime nenurodyta kitaip. Susitarimą Pirkėjas privalo paviešinti VPĮ 33 ir 86 straipsniuose nustatyta tvarka.</w:t>
      </w:r>
    </w:p>
    <w:p w14:paraId="0C7E756A"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A6B24EB"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B743B2A"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250E9466"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B5FD43D" w14:textId="77777777" w:rsidR="00C743D2" w:rsidRDefault="00C743D2" w:rsidP="00C743D2">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665DF110" w14:textId="77777777" w:rsidR="00C743D2" w:rsidRDefault="00C743D2" w:rsidP="00C743D2">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3CF5E8E6" w14:textId="77777777" w:rsidR="00C743D2" w:rsidRDefault="00C743D2" w:rsidP="00C743D2">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40F4A396" w14:textId="77777777" w:rsidR="00C743D2" w:rsidRDefault="00C743D2" w:rsidP="00C743D2">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043477C7" w14:textId="77777777" w:rsidR="00C743D2" w:rsidRDefault="00C743D2" w:rsidP="00C743D2">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6BE3CF4D" w14:textId="77777777" w:rsidR="00C743D2" w:rsidRDefault="00C743D2" w:rsidP="00C743D2">
      <w:pPr>
        <w:tabs>
          <w:tab w:val="left" w:pos="567"/>
        </w:tabs>
        <w:spacing w:line="276" w:lineRule="auto"/>
        <w:jc w:val="both"/>
        <w:textAlignment w:val="baseline"/>
      </w:pPr>
      <w:r>
        <w:t>21.2.4. ne dėl Pirkėjo kaltės vėluoja kitos Pirkėjo pirkimo sutarties, turinčios tiesioginės įtakos šiai Sutarčiai, vykdymas;</w:t>
      </w:r>
    </w:p>
    <w:p w14:paraId="1D94BE27" w14:textId="77777777" w:rsidR="00C743D2" w:rsidRDefault="00C743D2" w:rsidP="00C743D2">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6E4F9756" w14:textId="77777777" w:rsidR="00C743D2" w:rsidRDefault="00C743D2" w:rsidP="00C743D2">
      <w:pPr>
        <w:tabs>
          <w:tab w:val="left" w:pos="567"/>
        </w:tabs>
        <w:spacing w:line="276" w:lineRule="auto"/>
        <w:jc w:val="both"/>
        <w:textAlignment w:val="baseline"/>
      </w:pPr>
      <w:r>
        <w:t>21.2.6. pasikeitus galiojančiam teisės aktui ar įsigaliojus naujam teisės aktui, kuris turi įtakos šios Sutarties vykdymui;</w:t>
      </w:r>
    </w:p>
    <w:p w14:paraId="7E6DAEC8" w14:textId="77777777" w:rsidR="00C743D2" w:rsidRDefault="00C743D2" w:rsidP="00C743D2">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50D72844" w14:textId="77777777" w:rsidR="00C743D2" w:rsidRDefault="00C743D2" w:rsidP="00C743D2">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69308B0C" w14:textId="77777777" w:rsidR="00C743D2" w:rsidRDefault="00C743D2" w:rsidP="00C743D2">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06533D1B" w14:textId="77777777" w:rsidR="00C743D2" w:rsidRDefault="00C743D2" w:rsidP="00C743D2">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25BDDF2" w14:textId="77777777" w:rsidR="00C743D2" w:rsidRDefault="00C743D2" w:rsidP="00C743D2">
      <w:pPr>
        <w:tabs>
          <w:tab w:val="left" w:pos="567"/>
        </w:tabs>
        <w:spacing w:line="276" w:lineRule="auto"/>
        <w:jc w:val="both"/>
        <w:textAlignment w:val="baseline"/>
      </w:pPr>
      <w:r>
        <w:t>21.5. Sutartinių įsipareigojimų vykdymas gali būti stabdomas tik Sutarties galiojimo laikotarpiu tokia tvarka:</w:t>
      </w:r>
    </w:p>
    <w:p w14:paraId="595E5C0A" w14:textId="77777777" w:rsidR="00C743D2" w:rsidRDefault="00C743D2" w:rsidP="00C743D2">
      <w:pPr>
        <w:tabs>
          <w:tab w:val="left" w:pos="567"/>
        </w:tabs>
        <w:spacing w:line="276" w:lineRule="auto"/>
        <w:jc w:val="both"/>
        <w:textAlignment w:val="baseline"/>
      </w:pPr>
      <w:r>
        <w:lastRenderedPageBreak/>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13FDBE48" w14:textId="77777777" w:rsidR="00C743D2" w:rsidRDefault="00C743D2" w:rsidP="00C743D2">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0879910C" w14:textId="77777777" w:rsidR="00C743D2" w:rsidRDefault="00C743D2" w:rsidP="00C743D2">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3ABE3860" w14:textId="77777777" w:rsidR="00C743D2" w:rsidRDefault="00C743D2" w:rsidP="00C743D2">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E858B80" w14:textId="77777777" w:rsidR="00C743D2" w:rsidRDefault="00C743D2" w:rsidP="00C743D2">
      <w:pPr>
        <w:spacing w:line="276" w:lineRule="auto"/>
        <w:jc w:val="both"/>
      </w:pPr>
      <w:r>
        <w:t>21.7. Sutartinių įsipareigojimų vykdymas sustabdomas ne ilgesniam kaip konkrečios, pagrįstos aplinkybės egzistavimo laikotarpiui.</w:t>
      </w:r>
    </w:p>
    <w:p w14:paraId="5445720F" w14:textId="77777777" w:rsidR="00C743D2" w:rsidRDefault="00C743D2" w:rsidP="00C743D2">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07358B02" w14:textId="77777777" w:rsidR="00C743D2" w:rsidRDefault="00C743D2" w:rsidP="00C743D2">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2C22923C" w14:textId="77777777" w:rsidR="00C743D2" w:rsidRDefault="00C743D2" w:rsidP="00C743D2">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4550DEB7" w14:textId="77777777" w:rsidR="00C743D2" w:rsidRDefault="00C743D2" w:rsidP="00C743D2">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4A7CE0EE" w14:textId="77777777" w:rsidR="00C743D2" w:rsidRDefault="00C743D2" w:rsidP="00C743D2">
      <w:pPr>
        <w:tabs>
          <w:tab w:val="left" w:pos="567"/>
        </w:tabs>
        <w:spacing w:line="276" w:lineRule="auto"/>
        <w:jc w:val="both"/>
        <w:textAlignment w:val="baseline"/>
        <w:rPr>
          <w:b/>
          <w:bCs/>
        </w:rPr>
      </w:pPr>
    </w:p>
    <w:p w14:paraId="33CDEB1F"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DC1C3DF"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D844A62" w14:textId="77777777" w:rsidR="00C743D2" w:rsidRDefault="00C743D2" w:rsidP="00C743D2">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27265B8F" w14:textId="77777777" w:rsidR="00C743D2" w:rsidRDefault="00C743D2" w:rsidP="00C743D2">
      <w:pPr>
        <w:tabs>
          <w:tab w:val="left" w:pos="567"/>
          <w:tab w:val="left" w:pos="851"/>
          <w:tab w:val="left" w:pos="992"/>
          <w:tab w:val="left" w:pos="1134"/>
        </w:tabs>
        <w:spacing w:line="276" w:lineRule="auto"/>
        <w:jc w:val="both"/>
        <w:rPr>
          <w:rFonts w:eastAsia="Cambria"/>
          <w:b/>
          <w:bCs/>
        </w:rPr>
      </w:pPr>
    </w:p>
    <w:p w14:paraId="05933B25"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7C50A4C6"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CCE31D2" w14:textId="77777777" w:rsidR="00C743D2" w:rsidRDefault="00C743D2" w:rsidP="00C743D2">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D5A22B9" w14:textId="77777777" w:rsidR="00C743D2" w:rsidRDefault="00C743D2" w:rsidP="00C743D2">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15F30075" w14:textId="77777777" w:rsidR="00C743D2" w:rsidRDefault="00C743D2" w:rsidP="00C743D2">
      <w:pPr>
        <w:tabs>
          <w:tab w:val="left" w:pos="567"/>
        </w:tabs>
        <w:spacing w:line="276" w:lineRule="auto"/>
        <w:jc w:val="both"/>
        <w:textAlignment w:val="baseline"/>
        <w:rPr>
          <w:b/>
          <w:bCs/>
        </w:rPr>
      </w:pPr>
    </w:p>
    <w:p w14:paraId="2665358A"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3C3A8FB"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436615A" w14:textId="77777777" w:rsidR="00C743D2" w:rsidRDefault="00C743D2" w:rsidP="00C743D2">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45418E11" w14:textId="77777777" w:rsidR="00C743D2" w:rsidRDefault="00C743D2" w:rsidP="00C743D2">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7EF3E9E1" w14:textId="77777777" w:rsidR="00C743D2" w:rsidRDefault="00C743D2" w:rsidP="00C743D2">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6E60566B" w14:textId="77777777" w:rsidR="00C743D2" w:rsidRDefault="00C743D2" w:rsidP="00C743D2">
      <w:pPr>
        <w:tabs>
          <w:tab w:val="left" w:pos="567"/>
        </w:tabs>
        <w:spacing w:line="276" w:lineRule="auto"/>
        <w:jc w:val="both"/>
      </w:pPr>
      <w:r>
        <w:t>22.2.2.2. Tiekėjo padėtis pasikeičia ir jis atitinka pirkimo dokumentuose nustatytą pašalinimo pagrindą;</w:t>
      </w:r>
    </w:p>
    <w:p w14:paraId="00E0467A" w14:textId="77777777" w:rsidR="00C743D2" w:rsidRDefault="00C743D2" w:rsidP="00C743D2">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36FC76AF" w14:textId="77777777" w:rsidR="00C743D2" w:rsidRDefault="00C743D2" w:rsidP="00C743D2">
      <w:pPr>
        <w:tabs>
          <w:tab w:val="left" w:pos="567"/>
        </w:tabs>
        <w:spacing w:line="276" w:lineRule="auto"/>
        <w:jc w:val="both"/>
        <w:textAlignment w:val="baseline"/>
      </w:pPr>
      <w:r>
        <w:t>22.2.2.4. Pirkėjas nusprendžia nebevykdyti veiklos, kurios vykdymui Sutartimi įsigyjamos Paslaugos ir Sutarties poreikis išnyksta;</w:t>
      </w:r>
    </w:p>
    <w:p w14:paraId="0E61F28B" w14:textId="77777777" w:rsidR="00C743D2" w:rsidRDefault="00C743D2" w:rsidP="00C743D2">
      <w:pPr>
        <w:tabs>
          <w:tab w:val="left" w:pos="567"/>
        </w:tabs>
        <w:spacing w:line="276" w:lineRule="auto"/>
        <w:jc w:val="both"/>
        <w:textAlignment w:val="baseline"/>
      </w:pPr>
      <w:r>
        <w:t>22.2.2.5. Pirkėjo valdymo organas priima sprendimą, dėl kurio Sutarties poreikis išnyksta;</w:t>
      </w:r>
    </w:p>
    <w:p w14:paraId="5EA26AB4" w14:textId="77777777" w:rsidR="00C743D2" w:rsidRDefault="00C743D2" w:rsidP="00C743D2">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17E45BAD" w14:textId="77777777" w:rsidR="00C743D2" w:rsidRDefault="00C743D2" w:rsidP="00C743D2">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2E9DBEFC" w14:textId="77777777" w:rsidR="00C743D2" w:rsidRDefault="00C743D2" w:rsidP="00C743D2">
      <w:pPr>
        <w:tabs>
          <w:tab w:val="left" w:pos="567"/>
        </w:tabs>
        <w:spacing w:line="276" w:lineRule="auto"/>
        <w:jc w:val="both"/>
        <w:textAlignment w:val="baseline"/>
      </w:pPr>
      <w:r>
        <w:t xml:space="preserve">22.2.2.8. nebelieka perkamų </w:t>
      </w:r>
      <w:r>
        <w:rPr>
          <w:rFonts w:eastAsia="Arial"/>
        </w:rPr>
        <w:t>Paslaugų</w:t>
      </w:r>
      <w:r>
        <w:t xml:space="preserve"> poreikio;</w:t>
      </w:r>
    </w:p>
    <w:p w14:paraId="74B499CB" w14:textId="77777777" w:rsidR="00C743D2" w:rsidRDefault="00C743D2" w:rsidP="00C743D2">
      <w:pPr>
        <w:tabs>
          <w:tab w:val="left" w:pos="567"/>
        </w:tabs>
        <w:spacing w:line="276" w:lineRule="auto"/>
        <w:jc w:val="both"/>
        <w:textAlignment w:val="baseline"/>
      </w:pPr>
      <w:r>
        <w:t>22.2.2.9. Pirkėjas iš pirkimų priežiūrą atliekančių institucijų gauna nurodymą ar rekomendaciją nutraukti Sutartį;</w:t>
      </w:r>
    </w:p>
    <w:p w14:paraId="4F7CEF31" w14:textId="77777777" w:rsidR="00C743D2" w:rsidRDefault="00C743D2" w:rsidP="00C743D2">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06F0FAC1" w14:textId="77777777" w:rsidR="00C743D2" w:rsidRDefault="00C743D2" w:rsidP="00C743D2">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65D06A52" w14:textId="77777777" w:rsidR="00C743D2" w:rsidRDefault="00C743D2" w:rsidP="00C743D2">
      <w:pPr>
        <w:tabs>
          <w:tab w:val="left" w:pos="567"/>
        </w:tabs>
        <w:spacing w:line="276" w:lineRule="auto"/>
        <w:jc w:val="both"/>
        <w:textAlignment w:val="baseline"/>
      </w:pPr>
      <w:r>
        <w:lastRenderedPageBreak/>
        <w:t>22.2.2.12. Tiekėjas pažeidžia Sutartį arba įstatymus bei kitus teisės aktus ir per Pirkėjo rašytinėje pretenzijoje nurodytą terminą neištaiso pažeidimo;</w:t>
      </w:r>
    </w:p>
    <w:p w14:paraId="078BAC13" w14:textId="77777777" w:rsidR="00C743D2" w:rsidRDefault="00C743D2" w:rsidP="00C743D2">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455180B" w14:textId="77777777" w:rsidR="00C743D2" w:rsidRDefault="00C743D2" w:rsidP="00C743D2">
      <w:pPr>
        <w:tabs>
          <w:tab w:val="left" w:pos="567"/>
        </w:tabs>
        <w:spacing w:line="276" w:lineRule="auto"/>
        <w:jc w:val="both"/>
        <w:textAlignment w:val="baseline"/>
        <w:rPr>
          <w:iCs/>
        </w:rPr>
      </w:pPr>
      <w:r>
        <w:rPr>
          <w:iCs/>
        </w:rPr>
        <w:t>22.2.2.14. paaiškėja VPĮ 37 straipsnio 8 dalyje ir (ar) 47 straipsnio 8 dalyje nurodytos aplinkybės.</w:t>
      </w:r>
    </w:p>
    <w:p w14:paraId="1F8807E2" w14:textId="77777777" w:rsidR="00C743D2" w:rsidRDefault="00C743D2" w:rsidP="00C743D2">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0A3312F" w14:textId="77777777" w:rsidR="00C743D2" w:rsidRDefault="00C743D2" w:rsidP="00C743D2">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4FA2A7DF" w14:textId="619934C1" w:rsidR="00C743D2" w:rsidRDefault="00C743D2" w:rsidP="00C743D2">
      <w:pPr>
        <w:tabs>
          <w:tab w:val="left" w:pos="567"/>
        </w:tabs>
        <w:spacing w:line="276" w:lineRule="auto"/>
        <w:jc w:val="both"/>
        <w:textAlignment w:val="baseline"/>
      </w:pPr>
      <w:r>
        <w:t xml:space="preserve">22.2.5. </w:t>
      </w:r>
      <w:r w:rsidR="005110BE" w:rsidRPr="005110B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2E0F0103" w14:textId="77777777" w:rsidR="00C743D2" w:rsidRDefault="00C743D2" w:rsidP="00C743D2">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10A69241" w14:textId="77777777" w:rsidR="00C743D2" w:rsidRDefault="00C743D2" w:rsidP="00C743D2">
      <w:pPr>
        <w:tabs>
          <w:tab w:val="left" w:pos="567"/>
        </w:tabs>
        <w:spacing w:line="276" w:lineRule="auto"/>
        <w:jc w:val="both"/>
        <w:textAlignment w:val="baseline"/>
      </w:pPr>
      <w:r>
        <w:t>22.2.7. Sutartis laikoma nutraukta kitą dieną po to, kai pasibaigia įspėjimo apie Sutarties nutraukimą terminas.</w:t>
      </w:r>
    </w:p>
    <w:p w14:paraId="614589FF" w14:textId="77777777" w:rsidR="00C743D2" w:rsidRDefault="00C743D2" w:rsidP="00C743D2">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CBF94B" w14:textId="77777777" w:rsidR="00C743D2" w:rsidRDefault="00C743D2" w:rsidP="00C743D2">
      <w:pPr>
        <w:tabs>
          <w:tab w:val="left" w:pos="567"/>
        </w:tabs>
        <w:spacing w:line="276" w:lineRule="auto"/>
        <w:jc w:val="both"/>
        <w:textAlignment w:val="baseline"/>
        <w:rPr>
          <w:b/>
          <w:bCs/>
        </w:rPr>
      </w:pPr>
    </w:p>
    <w:p w14:paraId="03277D2E"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1CF9F367" w14:textId="77777777" w:rsidR="00C743D2" w:rsidRDefault="00C743D2" w:rsidP="00C743D2">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BFB77E9" w14:textId="77777777" w:rsidR="00C743D2" w:rsidRDefault="00C743D2" w:rsidP="00C743D2">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3933E6AF" w14:textId="77777777" w:rsidR="00C743D2" w:rsidRDefault="00C743D2" w:rsidP="00C743D2">
      <w:pPr>
        <w:tabs>
          <w:tab w:val="left" w:pos="567"/>
        </w:tabs>
        <w:spacing w:line="276" w:lineRule="auto"/>
        <w:jc w:val="both"/>
        <w:textAlignment w:val="baseline"/>
      </w:pPr>
      <w:r>
        <w:lastRenderedPageBreak/>
        <w:t>22.3.2. Tiekėjas turi teisę vienašališkai nutraukti Sutartį, įspėjęs Pirkėją raštu prieš ne trumpesnį nei 10 (dešimties) dienų terminą, jeigu:</w:t>
      </w:r>
    </w:p>
    <w:p w14:paraId="17259487" w14:textId="77777777" w:rsidR="00C743D2" w:rsidRDefault="00C743D2" w:rsidP="00C743D2">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7BFC76D" w14:textId="77777777" w:rsidR="00C743D2" w:rsidRDefault="00C743D2" w:rsidP="00C743D2">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335265E8" w14:textId="77777777" w:rsidR="00C743D2" w:rsidRDefault="00C743D2" w:rsidP="00C743D2">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7B1C4FCB" w14:textId="77777777" w:rsidR="00C743D2" w:rsidRDefault="00C743D2" w:rsidP="00C743D2">
      <w:pPr>
        <w:tabs>
          <w:tab w:val="left" w:pos="567"/>
        </w:tabs>
        <w:spacing w:line="276" w:lineRule="auto"/>
        <w:jc w:val="both"/>
        <w:textAlignment w:val="baseline"/>
      </w:pPr>
      <w:r>
        <w:t>22.3.4. Tiekėjas turi teisę vienašališkai nutraukti Sutartį ir kitais įstatymuose bei kituose teisės aktuose įtvirtintais atvejais.</w:t>
      </w:r>
    </w:p>
    <w:p w14:paraId="082E08C6" w14:textId="4D89C8AC" w:rsidR="00C743D2" w:rsidRDefault="00C743D2" w:rsidP="00C743D2">
      <w:pPr>
        <w:tabs>
          <w:tab w:val="left" w:pos="567"/>
        </w:tabs>
        <w:spacing w:line="276" w:lineRule="auto"/>
        <w:jc w:val="both"/>
        <w:textAlignment w:val="baseline"/>
      </w:pPr>
      <w:r>
        <w:t xml:space="preserve">22.3.5. </w:t>
      </w:r>
      <w:r w:rsidR="0077381D" w:rsidRPr="0077381D">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13484D" w14:textId="77777777" w:rsidR="00C743D2" w:rsidRDefault="00C743D2" w:rsidP="00C743D2">
      <w:pPr>
        <w:tabs>
          <w:tab w:val="left" w:pos="567"/>
        </w:tabs>
        <w:spacing w:line="276" w:lineRule="auto"/>
        <w:jc w:val="both"/>
        <w:textAlignment w:val="baseline"/>
      </w:pPr>
      <w:r>
        <w:t>22.3.6. Sutartis laikoma nutraukta kitą dieną po to, kai pasibaigia įspėjimo apie Sutarties nutraukimą terminas.</w:t>
      </w:r>
    </w:p>
    <w:p w14:paraId="23C9B0E7" w14:textId="77777777" w:rsidR="00C743D2" w:rsidRDefault="00C743D2" w:rsidP="00C743D2">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0B945C39" w14:textId="77777777" w:rsidR="00C743D2" w:rsidRDefault="00C743D2" w:rsidP="00C743D2">
      <w:pPr>
        <w:tabs>
          <w:tab w:val="left" w:pos="567"/>
        </w:tabs>
        <w:spacing w:line="276" w:lineRule="auto"/>
        <w:jc w:val="both"/>
        <w:textAlignment w:val="baseline"/>
        <w:rPr>
          <w:b/>
          <w:bCs/>
        </w:rPr>
      </w:pPr>
    </w:p>
    <w:p w14:paraId="55A2A310"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5B568B08" w14:textId="77777777" w:rsidR="00C743D2" w:rsidRDefault="00C743D2" w:rsidP="00C743D2">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220932A" w14:textId="77777777" w:rsidR="00C743D2" w:rsidRDefault="00C743D2" w:rsidP="00C743D2">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56BA8341" w14:textId="77777777" w:rsidR="00C743D2" w:rsidRDefault="00C743D2" w:rsidP="00C743D2">
      <w:pPr>
        <w:tabs>
          <w:tab w:val="left" w:pos="567"/>
        </w:tabs>
        <w:spacing w:line="276" w:lineRule="auto"/>
        <w:jc w:val="both"/>
        <w:textAlignment w:val="baseline"/>
      </w:pPr>
      <w:r>
        <w:t>22.4.2. Nutraukus Sutartį, Šalys privalo:</w:t>
      </w:r>
    </w:p>
    <w:p w14:paraId="4C4A3C04" w14:textId="77777777" w:rsidR="00C743D2" w:rsidRDefault="00C743D2" w:rsidP="00C743D2">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6ED3267" w14:textId="77777777" w:rsidR="00C743D2" w:rsidRDefault="00C743D2" w:rsidP="00C743D2">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64B38829" w14:textId="77777777" w:rsidR="00C743D2" w:rsidRDefault="00C743D2" w:rsidP="00C743D2">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567B7891" w14:textId="77777777" w:rsidR="00C743D2" w:rsidRDefault="00C743D2" w:rsidP="00C743D2">
      <w:pPr>
        <w:tabs>
          <w:tab w:val="left" w:pos="567"/>
        </w:tabs>
        <w:spacing w:line="276" w:lineRule="auto"/>
        <w:jc w:val="both"/>
        <w:textAlignment w:val="baseline"/>
        <w:rPr>
          <w:b/>
          <w:bCs/>
        </w:rPr>
      </w:pPr>
    </w:p>
    <w:p w14:paraId="59CD2D30"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2F4B7476"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CBFAD87" w14:textId="77777777" w:rsidR="00C743D2" w:rsidRDefault="00C743D2" w:rsidP="00C743D2">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60710C00" w14:textId="77777777" w:rsidR="00C743D2" w:rsidRDefault="00C743D2" w:rsidP="00C743D2">
      <w:pPr>
        <w:spacing w:line="276" w:lineRule="auto"/>
        <w:jc w:val="both"/>
      </w:pPr>
      <w:r>
        <w:t xml:space="preserve">23.1.1. jei Tiekėjo pasiūlyme nurodytos prekės nebegaminamos ar iš esmės sutriko jų tiekimas ir gautas gamintojo patvirtinimas ir (ar) prekės, jų gamintojas kelia grėsmę nacionaliniam saugumui ir </w:t>
      </w:r>
      <w:r>
        <w:lastRenderedPageBreak/>
        <w:t>(ar)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6BE654DB" w14:textId="77777777" w:rsidR="00C743D2" w:rsidRDefault="00C743D2" w:rsidP="00C743D2">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E52553C" w14:textId="77777777" w:rsidR="00C743D2" w:rsidRDefault="00C743D2" w:rsidP="00C743D2">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379CCC6B" w14:textId="77777777" w:rsidR="00C743D2" w:rsidRDefault="00C743D2" w:rsidP="00C743D2">
      <w:pPr>
        <w:spacing w:line="276" w:lineRule="auto"/>
        <w:jc w:val="both"/>
      </w:pPr>
      <w:r>
        <w:t>23.1.4. Šalys sudarė rašytinį Susitarimą prie Sutarties dėl prekių keitimo.</w:t>
      </w:r>
    </w:p>
    <w:p w14:paraId="155AF4D3" w14:textId="77777777" w:rsidR="00C743D2" w:rsidRDefault="00C743D2" w:rsidP="00C743D2">
      <w:pPr>
        <w:spacing w:line="276" w:lineRule="auto"/>
        <w:jc w:val="both"/>
      </w:pPr>
      <w:r>
        <w:t>23.2. Šiame Bendrųjų sąlygų skyriuje nurodytu atveju prekės turi būti pristatytos už ne didesnę nei pasiūlyme nurodytą kainą.</w:t>
      </w:r>
    </w:p>
    <w:p w14:paraId="5D6EEEDC"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03CE4E35"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C9B0A64"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02EA6E95" w14:textId="77777777" w:rsidR="00C743D2" w:rsidRDefault="00C743D2" w:rsidP="00C743D2">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76A0EBD8" w14:textId="77777777" w:rsidR="00C743D2" w:rsidRDefault="00C743D2" w:rsidP="00C743D2">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684B3A3" w14:textId="77777777" w:rsidR="00C743D2" w:rsidRDefault="00C743D2" w:rsidP="00C743D2">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BEC297C" w14:textId="77777777" w:rsidR="00C743D2" w:rsidRDefault="00C743D2" w:rsidP="00C743D2">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2E007FDF" w14:textId="77777777" w:rsidR="00C743D2" w:rsidRDefault="00C743D2" w:rsidP="00C743D2">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6436515F" w14:textId="77777777" w:rsidR="00C743D2" w:rsidRDefault="00C743D2" w:rsidP="00C743D2">
      <w:pPr>
        <w:widowControl w:val="0"/>
        <w:tabs>
          <w:tab w:val="left" w:pos="0"/>
          <w:tab w:val="left" w:pos="851"/>
          <w:tab w:val="left" w:pos="992"/>
          <w:tab w:val="left" w:pos="1134"/>
        </w:tabs>
        <w:spacing w:line="276" w:lineRule="auto"/>
        <w:jc w:val="both"/>
        <w:rPr>
          <w:rFonts w:eastAsia="Arial"/>
          <w:b/>
          <w:bCs/>
        </w:rPr>
      </w:pPr>
    </w:p>
    <w:p w14:paraId="12DC8EAB"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3259F1D7" w14:textId="77777777" w:rsidR="00C743D2" w:rsidRDefault="00C743D2" w:rsidP="00C743D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3F9F9607" w14:textId="77777777" w:rsidR="00C743D2" w:rsidRDefault="00C743D2" w:rsidP="00C743D2">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684B6AF9" w14:textId="77777777" w:rsidR="00C743D2" w:rsidRDefault="00C743D2" w:rsidP="00C743D2">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3053C9E5" w14:textId="77777777" w:rsidR="00C743D2" w:rsidRDefault="00C743D2" w:rsidP="00C743D2">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19751E33" w14:textId="77777777" w:rsidR="00C743D2" w:rsidRDefault="00C743D2" w:rsidP="00C743D2">
      <w:pPr>
        <w:widowControl w:val="0"/>
        <w:tabs>
          <w:tab w:val="left" w:pos="426"/>
          <w:tab w:val="left" w:pos="567"/>
          <w:tab w:val="left" w:pos="709"/>
          <w:tab w:val="left" w:pos="851"/>
          <w:tab w:val="left" w:pos="992"/>
          <w:tab w:val="left" w:pos="1134"/>
        </w:tabs>
        <w:spacing w:line="276" w:lineRule="auto"/>
        <w:jc w:val="both"/>
        <w:rPr>
          <w:rFonts w:eastAsia="Arial"/>
        </w:rPr>
      </w:pPr>
    </w:p>
    <w:p w14:paraId="3D14535C" w14:textId="77777777" w:rsidR="00C743D2" w:rsidRDefault="00C743D2" w:rsidP="00C743D2">
      <w:pPr>
        <w:widowControl w:val="0"/>
        <w:tabs>
          <w:tab w:val="left" w:pos="426"/>
          <w:tab w:val="left" w:pos="567"/>
          <w:tab w:val="left" w:pos="709"/>
          <w:tab w:val="left" w:pos="851"/>
          <w:tab w:val="left" w:pos="992"/>
          <w:tab w:val="left" w:pos="1134"/>
        </w:tabs>
        <w:spacing w:line="276" w:lineRule="auto"/>
        <w:jc w:val="center"/>
        <w:rPr>
          <w:bCs/>
          <w:caps/>
        </w:rPr>
      </w:pPr>
      <w:r>
        <w:rPr>
          <w:b/>
          <w:bCs/>
        </w:rPr>
        <w:lastRenderedPageBreak/>
        <w:t>______________</w:t>
      </w:r>
    </w:p>
    <w:p w14:paraId="7F43B844" w14:textId="77777777" w:rsidR="00621FB9" w:rsidRDefault="00621FB9"/>
    <w:sectPr w:rsidR="00621FB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12"/>
    <w:rsid w:val="00001812"/>
    <w:rsid w:val="00017E8E"/>
    <w:rsid w:val="0005727B"/>
    <w:rsid w:val="00082BDE"/>
    <w:rsid w:val="00132E76"/>
    <w:rsid w:val="001433A5"/>
    <w:rsid w:val="001635C6"/>
    <w:rsid w:val="00193BD2"/>
    <w:rsid w:val="002D1FAB"/>
    <w:rsid w:val="00300217"/>
    <w:rsid w:val="00384A57"/>
    <w:rsid w:val="00403AF3"/>
    <w:rsid w:val="00491D07"/>
    <w:rsid w:val="005110BE"/>
    <w:rsid w:val="00580373"/>
    <w:rsid w:val="005E7688"/>
    <w:rsid w:val="00621FB9"/>
    <w:rsid w:val="0063425B"/>
    <w:rsid w:val="00644221"/>
    <w:rsid w:val="00650CF4"/>
    <w:rsid w:val="0077381D"/>
    <w:rsid w:val="007B40EC"/>
    <w:rsid w:val="00834B0A"/>
    <w:rsid w:val="0085695E"/>
    <w:rsid w:val="008D2B51"/>
    <w:rsid w:val="00984213"/>
    <w:rsid w:val="00A97AD7"/>
    <w:rsid w:val="00AE15F8"/>
    <w:rsid w:val="00B20E4E"/>
    <w:rsid w:val="00BC4F24"/>
    <w:rsid w:val="00BE6A6C"/>
    <w:rsid w:val="00C17182"/>
    <w:rsid w:val="00C36560"/>
    <w:rsid w:val="00C743D2"/>
    <w:rsid w:val="00D232E9"/>
    <w:rsid w:val="00E66A8C"/>
    <w:rsid w:val="00EB7E76"/>
    <w:rsid w:val="00ED5EA7"/>
    <w:rsid w:val="00EE283A"/>
    <w:rsid w:val="00EF5C5B"/>
    <w:rsid w:val="00F33E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181DA"/>
  <w15:chartTrackingRefBased/>
  <w15:docId w15:val="{8D86BE30-DD24-4F42-8E52-1CF61F48B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3D2"/>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0181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0181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0181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0181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00181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00181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00181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001812"/>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001812"/>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8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18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18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18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18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18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18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18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1812"/>
    <w:rPr>
      <w:rFonts w:eastAsiaTheme="majorEastAsia" w:cstheme="majorBidi"/>
      <w:color w:val="272727" w:themeColor="text1" w:themeTint="D8"/>
    </w:rPr>
  </w:style>
  <w:style w:type="paragraph" w:styleId="Title">
    <w:name w:val="Title"/>
    <w:basedOn w:val="Normal"/>
    <w:next w:val="Normal"/>
    <w:link w:val="TitleChar"/>
    <w:uiPriority w:val="10"/>
    <w:qFormat/>
    <w:rsid w:val="0000181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018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181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018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1812"/>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001812"/>
    <w:rPr>
      <w:i/>
      <w:iCs/>
      <w:color w:val="404040" w:themeColor="text1" w:themeTint="BF"/>
    </w:rPr>
  </w:style>
  <w:style w:type="paragraph" w:styleId="ListParagraph">
    <w:name w:val="List Paragraph"/>
    <w:basedOn w:val="Normal"/>
    <w:uiPriority w:val="34"/>
    <w:qFormat/>
    <w:rsid w:val="00001812"/>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001812"/>
    <w:rPr>
      <w:i/>
      <w:iCs/>
      <w:color w:val="0F4761" w:themeColor="accent1" w:themeShade="BF"/>
    </w:rPr>
  </w:style>
  <w:style w:type="paragraph" w:styleId="IntenseQuote">
    <w:name w:val="Intense Quote"/>
    <w:basedOn w:val="Normal"/>
    <w:next w:val="Normal"/>
    <w:link w:val="IntenseQuoteChar"/>
    <w:uiPriority w:val="30"/>
    <w:qFormat/>
    <w:rsid w:val="0000181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001812"/>
    <w:rPr>
      <w:i/>
      <w:iCs/>
      <w:color w:val="0F4761" w:themeColor="accent1" w:themeShade="BF"/>
    </w:rPr>
  </w:style>
  <w:style w:type="character" w:styleId="IntenseReference">
    <w:name w:val="Intense Reference"/>
    <w:basedOn w:val="DefaultParagraphFont"/>
    <w:uiPriority w:val="32"/>
    <w:qFormat/>
    <w:rsid w:val="00001812"/>
    <w:rPr>
      <w:b/>
      <w:bCs/>
      <w:smallCaps/>
      <w:color w:val="0F4761" w:themeColor="accent1" w:themeShade="BF"/>
      <w:spacing w:val="5"/>
    </w:rPr>
  </w:style>
  <w:style w:type="paragraph" w:styleId="Revision">
    <w:name w:val="Revision"/>
    <w:hidden/>
    <w:uiPriority w:val="99"/>
    <w:semiHidden/>
    <w:rsid w:val="00EB7E76"/>
    <w:pPr>
      <w:spacing w:after="0" w:line="240" w:lineRule="auto"/>
    </w:pPr>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57d4a8-f273-49e1-b72c-27cb406c2998" xsi:nil="true"/>
    <lcf76f155ced4ddcb4097134ff3c332f xmlns="adb9560f-3459-4027-90b9-4d7f289acb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4" ma:contentTypeDescription="Create a new document." ma:contentTypeScope="" ma:versionID="4a46d9e76e089ca3855ed70ba48439a2">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aae4fa58d7a2a84cb30ed1ab9e9703"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B59606-728B-40C1-986D-60168F7C3AB3}">
  <ds:schemaRefs>
    <ds:schemaRef ds:uri="http://schemas.microsoft.com/office/2006/metadata/properties"/>
    <ds:schemaRef ds:uri="http://schemas.microsoft.com/office/infopath/2007/PartnerControls"/>
    <ds:schemaRef ds:uri="2973aaa0-e5b4-4eb9-b095-6cc33b12e9ef"/>
    <ds:schemaRef ds:uri="86f0c717-b848-4499-bb79-9bd6e840baa7"/>
  </ds:schemaRefs>
</ds:datastoreItem>
</file>

<file path=customXml/itemProps2.xml><?xml version="1.0" encoding="utf-8"?>
<ds:datastoreItem xmlns:ds="http://schemas.openxmlformats.org/officeDocument/2006/customXml" ds:itemID="{DCF320D2-FFB3-4EB2-9017-683E88450039}">
  <ds:schemaRefs>
    <ds:schemaRef ds:uri="http://schemas.microsoft.com/sharepoint/v3/contenttype/forms"/>
  </ds:schemaRefs>
</ds:datastoreItem>
</file>

<file path=customXml/itemProps3.xml><?xml version="1.0" encoding="utf-8"?>
<ds:datastoreItem xmlns:ds="http://schemas.openxmlformats.org/officeDocument/2006/customXml" ds:itemID="{0DC8AF32-B863-42DA-ABFE-8EC52EEB3127}"/>
</file>

<file path=docProps/app.xml><?xml version="1.0" encoding="utf-8"?>
<Properties xmlns="http://schemas.openxmlformats.org/officeDocument/2006/extended-properties" xmlns:vt="http://schemas.openxmlformats.org/officeDocument/2006/docPropsVTypes">
  <Template>Normal</Template>
  <TotalTime>1</TotalTime>
  <Pages>28</Pages>
  <Words>56740</Words>
  <Characters>32342</Characters>
  <Application>Microsoft Office Word</Application>
  <DocSecurity>4</DocSecurity>
  <Lines>269</Lines>
  <Paragraphs>177</Paragraphs>
  <ScaleCrop>false</ScaleCrop>
  <Company/>
  <LinksUpToDate>false</LinksUpToDate>
  <CharactersWithSpaces>88905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Justas Grigaravičius</dc:creator>
  <cp:keywords/>
  <dc:description/>
  <cp:lastModifiedBy>Edita Kazakevičienė</cp:lastModifiedBy>
  <cp:revision>2</cp:revision>
  <dcterms:created xsi:type="dcterms:W3CDTF">2025-05-26T05:57:00Z</dcterms:created>
  <dcterms:modified xsi:type="dcterms:W3CDTF">2025-05-26T05:57:00Z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_ssItemAuditLogData">
    <vt:lpwstr>[{"User":"Justas Grigaravičius","DTime":"2025-02-27 10:28:35","Action":"FileView","AData":[{"Column":"","OldValue":"","NewValue":"Paslaugų pirkimo–pardavimo sutarties bendrosios sąlygos.docx"}]},{"User":"Alma Ramanauskienė","DTime":"2025-02-27 15:01:14","Action":"FileView","AData":[{"Column":"","OldValue":"","NewValue":"Paslaugų pirkimo–pardavimo sutarties bendrosios sąlygos.docx"}]}]</vt:lpwstr>
  </property>
  <property fmtid="{D5CDD505-2E9C-101B-9397-08002B2CF9AE}" pid="4" name="MediaServiceImageTags">
    <vt:lpwstr/>
  </property>
  <property fmtid="{D5CDD505-2E9C-101B-9397-08002B2CF9AE}" pid="5" name="MSIP_Label_32ae7b5d-0aac-474b-ae2b-02c331ef2874_Enabled">
    <vt:lpwstr>true</vt:lpwstr>
  </property>
  <property fmtid="{D5CDD505-2E9C-101B-9397-08002B2CF9AE}" pid="6" name="MSIP_Label_32ae7b5d-0aac-474b-ae2b-02c331ef2874_SetDate">
    <vt:lpwstr>2025-04-08T06:21:53Z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f8134f55-907d-4478-9443-04c8d462d1f3</vt:lpwstr>
  </property>
  <property fmtid="{D5CDD505-2E9C-101B-9397-08002B2CF9AE}" pid="11" name="MSIP_Label_32ae7b5d-0aac-474b-ae2b-02c331ef2874_ContentBits">
    <vt:lpwstr>0</vt:lpwstr>
  </property>
  <property fmtid="{D5CDD505-2E9C-101B-9397-08002B2CF9AE}" pid="12" name="MSIP_Label_32ae7b5d-0aac-474b-ae2b-02c331ef2874_Tag">
    <vt:lpwstr>10, 0, 1, 1</vt:lpwstr>
  </property>
</Properties>
</file>